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0E0B77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6261C">
        <w:rPr>
          <w:rFonts w:ascii="Garamond" w:hAnsi="Garamond"/>
          <w:sz w:val="24"/>
          <w:szCs w:val="24"/>
        </w:rPr>
        <w:t>0</w:t>
      </w:r>
      <w:r w:rsidR="00BE6F46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34BC0B9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E6F46" w:rsidRPr="005F7F1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https://zakazky.zcu.cz/contract_display_5175.html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581992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E6F46">
        <w:rPr>
          <w:rFonts w:ascii="Garamond" w:hAnsi="Garamond" w:cs="Arial"/>
          <w:b/>
          <w:sz w:val="22"/>
          <w:szCs w:val="22"/>
        </w:rPr>
        <w:t>05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BE6F46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93106A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169F6" w14:textId="77777777" w:rsidR="00AF0A7E" w:rsidRDefault="00AF0A7E" w:rsidP="00795AAC">
      <w:r>
        <w:separator/>
      </w:r>
    </w:p>
  </w:endnote>
  <w:endnote w:type="continuationSeparator" w:id="0">
    <w:p w14:paraId="2FA571D4" w14:textId="77777777" w:rsidR="00AF0A7E" w:rsidRDefault="00AF0A7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B12D7" w14:textId="77777777" w:rsidR="00AF0A7E" w:rsidRDefault="00AF0A7E" w:rsidP="00795AAC">
      <w:r>
        <w:separator/>
      </w:r>
    </w:p>
  </w:footnote>
  <w:footnote w:type="continuationSeparator" w:id="0">
    <w:p w14:paraId="2336C2E8" w14:textId="77777777" w:rsidR="00AF0A7E" w:rsidRDefault="00AF0A7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025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06A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2C44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0A7E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6F46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16E9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7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x328UV8rXjAyFotLXRyDeU7A3MtZJNMPMVya2Qy6hOk=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cGfQ1xLsM8w38fWscZ2wZX7IPhc6OPOmhNEaYzeC/mE=</DigestValue>
    </Reference>
  </SignedInfo>
  <SignatureValue>G2bNmmCf99ypGFP+7wr3s/t8qYW5ZNQQ3WCnqtAY1N8pu+YztG5CBif7J4M6JX3rMY0XTF0PvWzZ
er4FeVuTH/TSHvv2E0LJ78maApYms85hbpXqAqWusvLR0TH0iZxpUiBGjnuj3Utec7fj06DoKASO
ncC1cf3Iiiv5QIDkwchBNfQKi6b6JPPtXS3NnwfoUE8zD/Bx/PM+GW7imVWXi5PdMag91sxOKHw2
E8tfVmQ90ZZPOXZ3TdmyY2GUC5/7XQZx0BRjuhpGqANXZeEwpqfICzr2j4bCRgy1v/NP7COG4ilw
5J7ZuL+TvzoNVy7dJlPE0Tsm5CHbQzl5/35ZQg==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gXruUWL3tLaMaNvcZ+BFF4guUEuF/s0Bo5zX3oZpRv4=</DigestValue>
      </Reference>
      <Reference URI="/word/document.xml?ContentType=application/vnd.openxmlformats-officedocument.wordprocessingml.document.main+xml">
        <DigestMethod Algorithm="http://www.w3.org/2001/04/xmlenc#sha256"/>
        <DigestValue>nnuyFWqo4R1Q5u7IFD/4TNzGYyIj7XzkQ8Fp8DhGYcU=</DigestValue>
      </Reference>
      <Reference URI="/word/endnotes.xml?ContentType=application/vnd.openxmlformats-officedocument.wordprocessingml.endnotes+xml">
        <DigestMethod Algorithm="http://www.w3.org/2001/04/xmlenc#sha256"/>
        <DigestValue>uo8YEQCoglom+rYCqaYMEpXLzfEjaapwlBI9WYm8/fE=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yvgM6Poh9hvGJ8GRA6rhweHwCLQHMfHqkMLg4ahCH80=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hd4bjL5J+2eNUYKCQ501VIyGPKYj1AB67QN0MjLiY1M=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2022-03-25T10:27:03Z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2022-03-25T10:27:03Z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E1465-3AD7-40DF-B3AC-85E080E7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19</cp:revision>
  <cp:lastPrinted>2018-08-08T13:48:00Z</cp:lastPrinted>
  <dcterms:created xsi:type="dcterms:W3CDTF">2021-09-20T07:30:00Z</dcterms:created>
  <dcterms:modified xsi:type="dcterms:W3CDTF">2022-03-25T10:26:00Z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